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477ACF5B" w:rsidR="00BF50E0" w:rsidRPr="00156B9E" w:rsidRDefault="00537F94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>
        <w:rPr>
          <w:rFonts w:ascii="Arial" w:hAnsi="Arial" w:cs="Arial"/>
          <w:szCs w:val="22"/>
        </w:rPr>
        <w:t>-</w:t>
      </w:r>
      <w:r w:rsidR="00BF50E0"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="00BF50E0"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="00BF50E0"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7161"/>
      </w:tblGrid>
      <w:tr w:rsidR="00EF7A8B" w:rsidRPr="00F33912" w14:paraId="445B6F03" w14:textId="77777777" w:rsidTr="00016DD7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2DEC7D5E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D3911" w:rsidRPr="003D3911">
              <w:rPr>
                <w:rFonts w:ascii="Arial" w:hAnsi="Arial" w:cs="Arial"/>
                <w:b/>
                <w:sz w:val="22"/>
                <w:szCs w:val="22"/>
              </w:rPr>
              <w:t>II/405 Zašovice - obchvat</w:t>
            </w:r>
          </w:p>
        </w:tc>
      </w:tr>
      <w:tr w:rsidR="00EF7A8B" w:rsidRPr="00F33912" w14:paraId="1A1B00E9" w14:textId="77777777" w:rsidTr="00016DD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016DD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016DD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016DD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016DD7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13890B11" w:rsidR="003F33F5" w:rsidRDefault="00B95B5C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Martin Kukla</w:t>
            </w:r>
            <w:r w:rsidR="003F33F5">
              <w:rPr>
                <w:rFonts w:ascii="Arial" w:eastAsia="MS Mincho" w:hAnsi="Arial" w:cs="Arial"/>
                <w:sz w:val="22"/>
                <w:szCs w:val="22"/>
              </w:rPr>
              <w:t>, hejtman</w:t>
            </w:r>
          </w:p>
          <w:p w14:paraId="730E3C8B" w14:textId="2365651D" w:rsidR="00B95B5C" w:rsidRDefault="00B95B5C" w:rsidP="00B95B5C">
            <w:pPr>
              <w:rPr>
                <w:rFonts w:ascii="Arial" w:hAnsi="Arial" w:cs="Arial"/>
                <w:sz w:val="22"/>
                <w:szCs w:val="22"/>
              </w:rPr>
            </w:pPr>
            <w:r w:rsidRPr="0010330A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10330A" w:rsidRPr="0010330A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10330A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4A10C69B" w14:textId="531FC58C" w:rsidR="00EE4C5A" w:rsidRPr="002F54E6" w:rsidRDefault="00EE4C5A" w:rsidP="001711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7111D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6E4C89DE" w14:textId="77777777" w:rsidTr="00016DD7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016DD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016DD7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5B7DC3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066078C4" w14:textId="00D77DD8" w:rsidR="00E555C5" w:rsidRDefault="00DF05EB" w:rsidP="005703A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E555C5" w:rsidRPr="00E555C5">
        <w:rPr>
          <w:rFonts w:ascii="Arial" w:hAnsi="Arial" w:cs="Arial"/>
          <w:sz w:val="22"/>
          <w:szCs w:val="22"/>
        </w:rPr>
        <w:t>II/405 Zašovice - obchvat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Jedná se o </w:t>
      </w:r>
      <w:r w:rsidR="00E555C5" w:rsidRPr="00E555C5">
        <w:rPr>
          <w:rFonts w:ascii="Arial" w:hAnsi="Arial" w:cs="Arial"/>
          <w:sz w:val="22"/>
          <w:szCs w:val="22"/>
        </w:rPr>
        <w:t>novostavbu – přeložku silnice II/405 v nové trase obchvatu obce Zašovice. Přeložka silnice II/405 je navržena v kategorii S 9,5 s návrhovou rychlostí 90 km/h.</w:t>
      </w:r>
    </w:p>
    <w:p w14:paraId="486A0E13" w14:textId="77777777" w:rsidR="00E555C5" w:rsidRDefault="00E555C5" w:rsidP="005703A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</w:p>
    <w:p w14:paraId="4214B25E" w14:textId="5A576F6E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7A750A">
        <w:rPr>
          <w:rFonts w:ascii="Arial" w:hAnsi="Arial" w:cs="Arial"/>
          <w:sz w:val="22"/>
          <w:szCs w:val="22"/>
        </w:rPr>
        <w:t>novostavba obchvatu</w:t>
      </w:r>
    </w:p>
    <w:p w14:paraId="2F0B980A" w14:textId="5D37746F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7A750A">
        <w:rPr>
          <w:rFonts w:ascii="Arial" w:hAnsi="Arial" w:cs="Arial"/>
          <w:sz w:val="22"/>
          <w:szCs w:val="22"/>
        </w:rPr>
        <w:t>405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DB6695">
        <w:rPr>
          <w:rFonts w:ascii="Arial" w:hAnsi="Arial" w:cs="Arial"/>
          <w:sz w:val="22"/>
          <w:szCs w:val="22"/>
        </w:rPr>
        <w:t>okres Třebíč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4F2A741A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DB6695">
        <w:rPr>
          <w:rFonts w:ascii="Arial" w:hAnsi="Arial" w:cs="Arial"/>
          <w:sz w:val="22"/>
          <w:szCs w:val="22"/>
        </w:rPr>
        <w:t>229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DB669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73943202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537F94">
        <w:rPr>
          <w:rFonts w:ascii="Arial" w:hAnsi="Arial" w:cs="Arial"/>
          <w:sz w:val="22"/>
          <w:szCs w:val="22"/>
        </w:rPr>
        <w:t xml:space="preserve">       </w:t>
      </w:r>
      <w:r w:rsidR="00F51F3D">
        <w:rPr>
          <w:rFonts w:ascii="Arial" w:hAnsi="Arial" w:cs="Arial"/>
          <w:sz w:val="22"/>
          <w:szCs w:val="22"/>
        </w:rPr>
        <w:t>2</w:t>
      </w:r>
      <w:r w:rsidR="00961BCD">
        <w:rPr>
          <w:rFonts w:ascii="Arial" w:hAnsi="Arial" w:cs="Arial"/>
          <w:sz w:val="22"/>
          <w:szCs w:val="22"/>
        </w:rPr>
        <w:t>90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2A957E73" w14:textId="77777777" w:rsidR="00360C7D" w:rsidRDefault="00360C7D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7D8ED199" w14:textId="4D4D53D2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04A5D5F9" w14:textId="77777777" w:rsidR="00F80CD9" w:rsidRPr="003B64A8" w:rsidRDefault="00F80CD9" w:rsidP="00F80CD9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25</w:t>
      </w:r>
    </w:p>
    <w:p w14:paraId="690E63BB" w14:textId="77777777" w:rsidR="00F80CD9" w:rsidRPr="003B64A8" w:rsidRDefault="00F80CD9" w:rsidP="00F80CD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  <w:t xml:space="preserve">do </w:t>
      </w:r>
      <w:r>
        <w:rPr>
          <w:rFonts w:ascii="Arial" w:hAnsi="Arial" w:cs="Arial"/>
          <w:sz w:val="22"/>
          <w:szCs w:val="22"/>
          <w:lang w:eastAsia="x-none"/>
        </w:rPr>
        <w:t>30. 9</w:t>
      </w:r>
      <w:r w:rsidRPr="003B64A8">
        <w:rPr>
          <w:rFonts w:ascii="Arial" w:hAnsi="Arial" w:cs="Arial"/>
          <w:sz w:val="22"/>
          <w:szCs w:val="22"/>
          <w:lang w:eastAsia="x-none"/>
        </w:rPr>
        <w:t>. 20</w:t>
      </w:r>
      <w:r>
        <w:rPr>
          <w:rFonts w:ascii="Arial" w:hAnsi="Arial" w:cs="Arial"/>
          <w:sz w:val="22"/>
          <w:szCs w:val="22"/>
          <w:lang w:eastAsia="x-none"/>
        </w:rPr>
        <w:t>27</w:t>
      </w:r>
    </w:p>
    <w:p w14:paraId="6814F890" w14:textId="77777777" w:rsidR="00F80CD9" w:rsidRPr="000F6DAF" w:rsidRDefault="00F80CD9" w:rsidP="00F80CD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>do 29. 2. 2028</w:t>
      </w:r>
    </w:p>
    <w:p w14:paraId="3889923E" w14:textId="77777777" w:rsidR="00E35EA3" w:rsidRDefault="00E35EA3" w:rsidP="00422DA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14:paraId="638A2093" w14:textId="3C41849F" w:rsidR="00422DA7" w:rsidRPr="009C7A79" w:rsidRDefault="00422DA7" w:rsidP="00422DA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76D7ED82" w14:textId="77777777" w:rsidR="00621236" w:rsidRDefault="00621236" w:rsidP="00621236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</w:t>
      </w:r>
      <w:r>
        <w:rPr>
          <w:rFonts w:ascii="Arial" w:hAnsi="Arial" w:cs="Arial"/>
          <w:b/>
          <w:sz w:val="22"/>
          <w:szCs w:val="22"/>
        </w:rPr>
        <w:t>měnit předpokládané termíny plnění v závislosti na termínech plnění stavebních prací pro dotčenou stavbu.</w:t>
      </w:r>
    </w:p>
    <w:p w14:paraId="737C9C11" w14:textId="77777777" w:rsidR="00621236" w:rsidRDefault="00621236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3780F304" w14:textId="0831A466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0978085D" w14:textId="7F612868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1CD5E87" w14:textId="77777777" w:rsidR="00782901" w:rsidRDefault="00782901" w:rsidP="0078290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 tuto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4EB04C6A" w14:textId="77777777" w:rsidR="00782901" w:rsidRDefault="00782901" w:rsidP="00782901">
      <w:pPr>
        <w:rPr>
          <w:rFonts w:ascii="Arial" w:hAnsi="Arial" w:cs="Arial"/>
          <w:sz w:val="22"/>
          <w:szCs w:val="22"/>
        </w:rPr>
      </w:pPr>
    </w:p>
    <w:p w14:paraId="5C706382" w14:textId="77777777" w:rsidR="00782901" w:rsidRDefault="00782901" w:rsidP="0078290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zadavatele.</w:t>
      </w:r>
    </w:p>
    <w:p w14:paraId="17718F98" w14:textId="77777777" w:rsidR="00621236" w:rsidRDefault="00621236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6DD12F2C" w14:textId="290A9E8F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326A2ABC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1F3D">
        <w:rPr>
          <w:rFonts w:ascii="Arial" w:hAnsi="Arial" w:cs="Arial"/>
          <w:sz w:val="22"/>
          <w:szCs w:val="22"/>
        </w:rPr>
        <w:t>2</w:t>
      </w:r>
      <w:r w:rsidR="00F80CD9">
        <w:rPr>
          <w:rFonts w:ascii="Arial" w:hAnsi="Arial" w:cs="Arial"/>
          <w:sz w:val="22"/>
          <w:szCs w:val="22"/>
        </w:rPr>
        <w:t>90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13CE61F6" w14:textId="484D6209" w:rsidR="00305827" w:rsidRPr="00305827" w:rsidRDefault="00305827" w:rsidP="00305827">
      <w:pPr>
        <w:overflowPunct/>
        <w:autoSpaceDE/>
        <w:adjustRightInd/>
        <w:spacing w:before="120" w:after="60"/>
        <w:jc w:val="both"/>
        <w:rPr>
          <w:rFonts w:ascii="Arial" w:hAnsi="Arial" w:cs="Arial"/>
        </w:rPr>
      </w:pPr>
      <w:r w:rsidRPr="00305827">
        <w:rPr>
          <w:rFonts w:ascii="Arial" w:eastAsia="MS Mincho" w:hAnsi="Arial" w:cs="Arial"/>
          <w:spacing w:val="-4"/>
          <w:sz w:val="22"/>
          <w:szCs w:val="22"/>
        </w:rPr>
        <w:t xml:space="preserve">Doklady prokazující základní způsobilost </w:t>
      </w:r>
      <w:r w:rsidRPr="00305827">
        <w:rPr>
          <w:rFonts w:ascii="Arial" w:eastAsia="MS Mincho" w:hAnsi="Arial" w:cs="Arial"/>
          <w:sz w:val="22"/>
          <w:szCs w:val="22"/>
        </w:rPr>
        <w:t xml:space="preserve">musí prokazovat splnění požadovaného kritéria způsobilosti nejpozději </w:t>
      </w:r>
      <w:r w:rsidRPr="00305827">
        <w:rPr>
          <w:rFonts w:ascii="Arial" w:hAnsi="Arial" w:cs="Arial"/>
          <w:spacing w:val="-6"/>
          <w:sz w:val="22"/>
          <w:szCs w:val="22"/>
        </w:rPr>
        <w:t>v době 3 měsíců</w:t>
      </w:r>
      <w:r w:rsidRPr="00305827">
        <w:rPr>
          <w:rFonts w:ascii="Arial" w:hAnsi="Arial" w:cs="Arial"/>
          <w:sz w:val="22"/>
          <w:szCs w:val="22"/>
        </w:rPr>
        <w:t xml:space="preserve"> přede dnem zahájení zadávacího řízení</w:t>
      </w:r>
      <w:r w:rsidRPr="00305827">
        <w:rPr>
          <w:rFonts w:ascii="Arial" w:hAnsi="Arial" w:cs="Arial"/>
        </w:rPr>
        <w:t>.</w:t>
      </w:r>
    </w:p>
    <w:p w14:paraId="50F55622" w14:textId="77777777" w:rsidR="00305827" w:rsidRDefault="00305827" w:rsidP="00BF50E0">
      <w:pPr>
        <w:pStyle w:val="bntext"/>
        <w:spacing w:before="120" w:line="288" w:lineRule="auto"/>
        <w:rPr>
          <w:szCs w:val="22"/>
        </w:rPr>
      </w:pPr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B533D1C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 xml:space="preserve">zdraví při </w:t>
      </w:r>
      <w:r w:rsidRPr="00C12078">
        <w:rPr>
          <w:rFonts w:ascii="Arial" w:hAnsi="Arial"/>
          <w:b/>
          <w:spacing w:val="-4"/>
          <w:sz w:val="22"/>
        </w:rPr>
        <w:lastRenderedPageBreak/>
        <w:t>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223181AD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38656A">
        <w:rPr>
          <w:rFonts w:cs="Arial"/>
          <w:b/>
          <w:spacing w:val="-6"/>
          <w:szCs w:val="22"/>
        </w:rPr>
        <w:t>5</w:t>
      </w:r>
      <w:r w:rsidR="00A920CC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C067DD4" w14:textId="77777777" w:rsidR="00985ED4" w:rsidRPr="00985ED4" w:rsidRDefault="00985ED4" w:rsidP="00985ED4">
      <w:pPr>
        <w:jc w:val="both"/>
        <w:rPr>
          <w:rFonts w:ascii="Arial" w:eastAsia="MS Mincho" w:hAnsi="Arial" w:cs="Arial"/>
          <w:sz w:val="22"/>
          <w:szCs w:val="22"/>
        </w:rPr>
      </w:pPr>
      <w:r w:rsidRPr="00985ED4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771A17FB" w14:textId="77777777" w:rsidR="00C50712" w:rsidRPr="000A60BF" w:rsidRDefault="00C50712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188EFD6B" w14:textId="77777777" w:rsidR="009F5261" w:rsidRDefault="009F5261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9F5261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54FAB61" w14:textId="00ECD409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536273BD" w14:textId="77777777" w:rsidR="00F8397D" w:rsidRDefault="00F8397D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4C6BC5CB" w14:textId="37A2CAD9" w:rsidR="00D9738F" w:rsidRDefault="00F8397D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F8397D">
        <w:rPr>
          <w:rFonts w:cs="Arial"/>
          <w:szCs w:val="22"/>
        </w:rPr>
        <w:t xml:space="preserve"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 </w:t>
      </w:r>
      <w:r w:rsidR="00415D9B" w:rsidRPr="00415D9B">
        <w:rPr>
          <w:rFonts w:cs="Arial"/>
          <w:szCs w:val="22"/>
        </w:rPr>
        <w:t>Zároveň tento poddodavatel předloží Čestné prohlášení o splnění předpokladů (viz zadávací dokumentace).</w:t>
      </w:r>
    </w:p>
    <w:p w14:paraId="7B4CB355" w14:textId="5C421D84" w:rsidR="006637F4" w:rsidRDefault="006637F4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8B1ED9D" w14:textId="6FF80696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 xml:space="preserve">5.1 </w:t>
      </w:r>
      <w:r w:rsidR="00016DD7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>Požadavky na způsob zpracování nabídkové ceny</w:t>
      </w:r>
    </w:p>
    <w:p w14:paraId="5624EE00" w14:textId="77777777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6CBE2882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lastRenderedPageBreak/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</w:p>
    <w:p w14:paraId="43FE9BF3" w14:textId="21F16967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016DD7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0ACEC781" w:rsidR="00D72DF0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568CA436" w14:textId="3709E63B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016DD7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1D184EBA" w14:textId="77777777" w:rsidR="007043CE" w:rsidRPr="00741DFD" w:rsidRDefault="007043CE" w:rsidP="007043CE">
      <w:pPr>
        <w:numPr>
          <w:ilvl w:val="0"/>
          <w:numId w:val="37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79C492F" w14:textId="4FE40339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39CBBB0" w14:textId="5D08134C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B113123" w14:textId="77777777" w:rsidR="007043CE" w:rsidRPr="007043CE" w:rsidRDefault="007043CE" w:rsidP="007043CE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7043CE">
        <w:rPr>
          <w:rFonts w:ascii="Arial" w:hAnsi="Arial" w:cs="Arial"/>
          <w:sz w:val="22"/>
          <w:szCs w:val="22"/>
        </w:rPr>
        <w:t>Další podmínky zadávacího řízení</w:t>
      </w:r>
    </w:p>
    <w:p w14:paraId="5D96F344" w14:textId="77777777" w:rsidR="007043CE" w:rsidRDefault="007043CE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19D936E2" w14:textId="4B8381D4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0F188E11" w14:textId="269EBFCA" w:rsidR="00016DD7" w:rsidRDefault="00016DD7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33306048" w14:textId="77777777" w:rsidR="00016DD7" w:rsidRDefault="00016DD7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376EFF9" w14:textId="77777777" w:rsidR="00621236" w:rsidRDefault="00621236" w:rsidP="00D72DF0">
      <w:pPr>
        <w:jc w:val="both"/>
        <w:rPr>
          <w:rFonts w:ascii="Arial" w:hAnsi="Arial" w:cs="Arial"/>
          <w:sz w:val="22"/>
          <w:szCs w:val="22"/>
        </w:rPr>
      </w:pPr>
    </w:p>
    <w:p w14:paraId="550149C0" w14:textId="04D466C3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01B919AF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14:paraId="4F75BE82" w14:textId="67387F00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621236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C45CA0" w:rsidRPr="00F33912">
        <w:rPr>
          <w:rFonts w:cs="Arial"/>
          <w:szCs w:val="22"/>
        </w:rPr>
        <w:t>čestn</w:t>
      </w:r>
      <w:r w:rsidR="00621236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="004728D7" w:rsidRPr="00F33912">
        <w:t xml:space="preserve"> prohlášení</w:t>
      </w:r>
    </w:p>
    <w:p w14:paraId="731A67A7" w14:textId="5E0120A2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</w:p>
    <w:p w14:paraId="5707571F" w14:textId="6BA94E91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75FF26B5" w14:textId="00FBA244" w:rsidR="0060641F" w:rsidRPr="005815D7" w:rsidRDefault="00B77384" w:rsidP="005A6169">
      <w:pPr>
        <w:pStyle w:val="Bntext2"/>
        <w:numPr>
          <w:ilvl w:val="0"/>
          <w:numId w:val="8"/>
        </w:numPr>
        <w:spacing w:line="288" w:lineRule="auto"/>
        <w:rPr>
          <w:rFonts w:cs="Arial"/>
          <w:sz w:val="16"/>
          <w:szCs w:val="16"/>
        </w:rPr>
      </w:pPr>
      <w:r w:rsidRPr="00621236">
        <w:rPr>
          <w:rFonts w:cs="Arial"/>
          <w:szCs w:val="22"/>
        </w:rPr>
        <w:t xml:space="preserve">technické </w:t>
      </w:r>
      <w:r w:rsidR="00DF05EB" w:rsidRPr="00621236">
        <w:rPr>
          <w:rFonts w:cs="Arial"/>
          <w:szCs w:val="22"/>
        </w:rPr>
        <w:t>podklady</w:t>
      </w:r>
    </w:p>
    <w:p w14:paraId="508CBC74" w14:textId="77777777" w:rsidR="005815D7" w:rsidRPr="00621236" w:rsidRDefault="005815D7" w:rsidP="005815D7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 w:val="16"/>
          <w:szCs w:val="16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6D4AE9" w14:textId="54688004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621236" w:rsidRPr="00243075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2A3A5F9B" w14:textId="77777777" w:rsidR="00621236" w:rsidRPr="00D72DF0" w:rsidRDefault="00621236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5922E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176BAD14" w:rsidR="00B26303" w:rsidRPr="00810267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169012EA" w:rsidR="0086773C" w:rsidRDefault="00185EC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</w:t>
      </w:r>
      <w:r w:rsidR="00D72DF0" w:rsidRPr="00F33912">
        <w:rPr>
          <w:rFonts w:ascii="Arial" w:hAnsi="Arial" w:cs="Arial"/>
          <w:sz w:val="22"/>
          <w:szCs w:val="22"/>
        </w:rPr>
        <w:t xml:space="preserve"> a </w:t>
      </w:r>
      <w:r w:rsidR="005815D7">
        <w:rPr>
          <w:rFonts w:ascii="Arial" w:hAnsi="Arial" w:cs="Arial"/>
          <w:sz w:val="22"/>
          <w:szCs w:val="22"/>
        </w:rPr>
        <w:t>způsob</w:t>
      </w:r>
      <w:r w:rsidR="00D72DF0" w:rsidRPr="00F33912">
        <w:rPr>
          <w:rFonts w:ascii="Arial" w:hAnsi="Arial" w:cs="Arial"/>
          <w:sz w:val="22"/>
          <w:szCs w:val="22"/>
        </w:rPr>
        <w:t xml:space="preserve"> podání nabídk</w:t>
      </w:r>
      <w:r w:rsidR="005C2218">
        <w:rPr>
          <w:rFonts w:ascii="Arial" w:hAnsi="Arial" w:cs="Arial"/>
          <w:sz w:val="22"/>
          <w:szCs w:val="22"/>
        </w:rPr>
        <w:t>y</w:t>
      </w:r>
    </w:p>
    <w:p w14:paraId="37B2474C" w14:textId="1D4EB0A6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 xml:space="preserve">do </w:t>
      </w:r>
      <w:r w:rsidR="00980561">
        <w:rPr>
          <w:rFonts w:ascii="Arial" w:hAnsi="Arial" w:cs="Arial"/>
          <w:sz w:val="22"/>
          <w:szCs w:val="22"/>
        </w:rPr>
        <w:t>7</w:t>
      </w:r>
      <w:r w:rsidRPr="00D72DF0">
        <w:rPr>
          <w:rFonts w:ascii="Arial" w:hAnsi="Arial" w:cs="Arial"/>
          <w:sz w:val="22"/>
          <w:szCs w:val="22"/>
        </w:rPr>
        <w:t xml:space="preserve">. </w:t>
      </w:r>
      <w:r w:rsidR="00980561">
        <w:rPr>
          <w:rFonts w:ascii="Arial" w:hAnsi="Arial" w:cs="Arial"/>
          <w:sz w:val="22"/>
          <w:szCs w:val="22"/>
        </w:rPr>
        <w:t>5</w:t>
      </w:r>
      <w:r w:rsidRPr="00D72DF0">
        <w:rPr>
          <w:rFonts w:ascii="Arial" w:hAnsi="Arial" w:cs="Arial"/>
          <w:sz w:val="22"/>
          <w:szCs w:val="22"/>
        </w:rPr>
        <w:t>. 20</w:t>
      </w:r>
      <w:r w:rsidR="00790493">
        <w:rPr>
          <w:rFonts w:ascii="Arial" w:hAnsi="Arial" w:cs="Arial"/>
          <w:sz w:val="22"/>
          <w:szCs w:val="22"/>
        </w:rPr>
        <w:t>2</w:t>
      </w:r>
      <w:r w:rsidR="00C50712">
        <w:rPr>
          <w:rFonts w:ascii="Arial" w:hAnsi="Arial" w:cs="Arial"/>
          <w:sz w:val="22"/>
          <w:szCs w:val="22"/>
        </w:rPr>
        <w:t>5</w:t>
      </w:r>
      <w:r w:rsidRPr="00D72DF0">
        <w:rPr>
          <w:rFonts w:ascii="Arial" w:hAnsi="Arial" w:cs="Arial"/>
          <w:sz w:val="22"/>
          <w:szCs w:val="22"/>
        </w:rPr>
        <w:t xml:space="preserve"> do 1</w:t>
      </w:r>
      <w:r w:rsidR="00C50712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5EFDD737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4B363884" w14:textId="77777777" w:rsidR="0053752B" w:rsidRPr="00D72DF0" w:rsidRDefault="0053752B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6C1A945E" w14:textId="5C016BB6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3DC28BC9" w14:textId="77777777" w:rsidR="005E13A6" w:rsidRPr="002003BF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4"/>
          <w:szCs w:val="4"/>
        </w:rPr>
      </w:pPr>
    </w:p>
    <w:p w14:paraId="16B22AA3" w14:textId="6767F919" w:rsidR="00B87F60" w:rsidRDefault="002003BF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Jihlavě </w:t>
      </w:r>
      <w:r w:rsidR="00B26303" w:rsidRPr="00B26303">
        <w:rPr>
          <w:rFonts w:ascii="Arial" w:hAnsi="Arial" w:cs="Arial"/>
          <w:sz w:val="22"/>
          <w:szCs w:val="22"/>
        </w:rPr>
        <w:t xml:space="preserve"> </w:t>
      </w:r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86E646" w14:textId="77777777" w:rsidR="0010330A" w:rsidRDefault="0010330A" w:rsidP="0010330A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Vladimír Novotný</w:t>
      </w:r>
    </w:p>
    <w:p w14:paraId="323CEDA9" w14:textId="77777777" w:rsidR="0010330A" w:rsidRDefault="0010330A" w:rsidP="0010330A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náměstek hejtmana</w:t>
      </w:r>
    </w:p>
    <w:p w14:paraId="00EFDB62" w14:textId="204DB78A" w:rsidR="00BF7039" w:rsidRPr="00C62C2E" w:rsidRDefault="00BF7039" w:rsidP="0010330A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sectPr w:rsidR="00BF7039" w:rsidRPr="00C62C2E" w:rsidSect="00016DD7">
      <w:footerReference w:type="default" r:id="rId12"/>
      <w:pgSz w:w="11906" w:h="16838"/>
      <w:pgMar w:top="907" w:right="1021" w:bottom="907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58B073F1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B7DC3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B7DC3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6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BF0564"/>
    <w:multiLevelType w:val="multilevel"/>
    <w:tmpl w:val="141A7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</w:num>
  <w:num w:numId="3">
    <w:abstractNumId w:val="38"/>
  </w:num>
  <w:num w:numId="4">
    <w:abstractNumId w:val="30"/>
  </w:num>
  <w:num w:numId="5">
    <w:abstractNumId w:val="14"/>
  </w:num>
  <w:num w:numId="6">
    <w:abstractNumId w:val="21"/>
  </w:num>
  <w:num w:numId="7">
    <w:abstractNumId w:val="39"/>
  </w:num>
  <w:num w:numId="8">
    <w:abstractNumId w:val="34"/>
  </w:num>
  <w:num w:numId="9">
    <w:abstractNumId w:val="15"/>
  </w:num>
  <w:num w:numId="10">
    <w:abstractNumId w:val="28"/>
  </w:num>
  <w:num w:numId="11">
    <w:abstractNumId w:val="32"/>
  </w:num>
  <w:num w:numId="12">
    <w:abstractNumId w:val="22"/>
  </w:num>
  <w:num w:numId="13">
    <w:abstractNumId w:val="18"/>
  </w:num>
  <w:num w:numId="14">
    <w:abstractNumId w:val="20"/>
  </w:num>
  <w:num w:numId="15">
    <w:abstractNumId w:val="25"/>
  </w:num>
  <w:num w:numId="16">
    <w:abstractNumId w:val="13"/>
  </w:num>
  <w:num w:numId="17">
    <w:abstractNumId w:val="5"/>
  </w:num>
  <w:num w:numId="18">
    <w:abstractNumId w:val="7"/>
  </w:num>
  <w:num w:numId="19">
    <w:abstractNumId w:val="9"/>
  </w:num>
  <w:num w:numId="20">
    <w:abstractNumId w:val="6"/>
  </w:num>
  <w:num w:numId="21">
    <w:abstractNumId w:val="1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3"/>
  </w:num>
  <w:num w:numId="25">
    <w:abstractNumId w:val="12"/>
  </w:num>
  <w:num w:numId="26">
    <w:abstractNumId w:val="16"/>
  </w:num>
  <w:num w:numId="27">
    <w:abstractNumId w:val="7"/>
  </w:num>
  <w:num w:numId="28">
    <w:abstractNumId w:val="11"/>
  </w:num>
  <w:num w:numId="29">
    <w:abstractNumId w:val="37"/>
  </w:num>
  <w:num w:numId="30">
    <w:abstractNumId w:val="35"/>
  </w:num>
  <w:num w:numId="3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"/>
  </w:num>
  <w:num w:numId="34">
    <w:abstractNumId w:val="27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0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7"/>
  </w:num>
  <w:num w:numId="43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BD3"/>
    <w:rsid w:val="00006AF0"/>
    <w:rsid w:val="00006B6A"/>
    <w:rsid w:val="00006CA0"/>
    <w:rsid w:val="00011E2A"/>
    <w:rsid w:val="0001672C"/>
    <w:rsid w:val="00016DD7"/>
    <w:rsid w:val="00022788"/>
    <w:rsid w:val="0002302C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66BD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30A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54B8"/>
    <w:rsid w:val="00156B9E"/>
    <w:rsid w:val="001624AD"/>
    <w:rsid w:val="00164FE6"/>
    <w:rsid w:val="001704BC"/>
    <w:rsid w:val="0017111D"/>
    <w:rsid w:val="0017462D"/>
    <w:rsid w:val="00174E85"/>
    <w:rsid w:val="0017781F"/>
    <w:rsid w:val="00180DCD"/>
    <w:rsid w:val="00184CE7"/>
    <w:rsid w:val="00185EC1"/>
    <w:rsid w:val="00187879"/>
    <w:rsid w:val="00190F8D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360A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03BF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40FF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827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0C7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094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11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5D9B"/>
    <w:rsid w:val="00416740"/>
    <w:rsid w:val="004168F7"/>
    <w:rsid w:val="00421D0D"/>
    <w:rsid w:val="00422DA7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130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3752B"/>
    <w:rsid w:val="00537F94"/>
    <w:rsid w:val="00540500"/>
    <w:rsid w:val="00540794"/>
    <w:rsid w:val="0054226A"/>
    <w:rsid w:val="00550767"/>
    <w:rsid w:val="0055092D"/>
    <w:rsid w:val="005541D4"/>
    <w:rsid w:val="005574F7"/>
    <w:rsid w:val="005608C9"/>
    <w:rsid w:val="00563CA4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15D7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B7DC3"/>
    <w:rsid w:val="005C2218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236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37F4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43C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515"/>
    <w:rsid w:val="00746F8C"/>
    <w:rsid w:val="0074704F"/>
    <w:rsid w:val="0074725A"/>
    <w:rsid w:val="007479AB"/>
    <w:rsid w:val="00750455"/>
    <w:rsid w:val="007527B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065D"/>
    <w:rsid w:val="007729B1"/>
    <w:rsid w:val="00774EF5"/>
    <w:rsid w:val="007754CC"/>
    <w:rsid w:val="007772BC"/>
    <w:rsid w:val="007779E8"/>
    <w:rsid w:val="00782901"/>
    <w:rsid w:val="00782B52"/>
    <w:rsid w:val="0078310D"/>
    <w:rsid w:val="00783FBC"/>
    <w:rsid w:val="007850C8"/>
    <w:rsid w:val="00785DEA"/>
    <w:rsid w:val="00790493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A750A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0DAE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1BCD"/>
    <w:rsid w:val="0096299A"/>
    <w:rsid w:val="00963865"/>
    <w:rsid w:val="00963A18"/>
    <w:rsid w:val="009645FE"/>
    <w:rsid w:val="0097299A"/>
    <w:rsid w:val="0097544D"/>
    <w:rsid w:val="00980561"/>
    <w:rsid w:val="0098095C"/>
    <w:rsid w:val="0098240C"/>
    <w:rsid w:val="00985ED4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261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0CC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212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5B5C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3A2A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0712"/>
    <w:rsid w:val="00C52C14"/>
    <w:rsid w:val="00C53C15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3C41"/>
    <w:rsid w:val="00DB46DD"/>
    <w:rsid w:val="00DB6695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5EA3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55C5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45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0CD9"/>
    <w:rsid w:val="00F819D4"/>
    <w:rsid w:val="00F82B8A"/>
    <w:rsid w:val="00F8397D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aliases w:val="Nadpis 2 vlastní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00DAE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rsid w:val="00663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A1D6-EA8E-48E3-A363-E184E5A4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6</Pages>
  <Words>2297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15825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182</cp:revision>
  <cp:lastPrinted>2025-04-11T08:26:00Z</cp:lastPrinted>
  <dcterms:created xsi:type="dcterms:W3CDTF">2018-04-25T12:58:00Z</dcterms:created>
  <dcterms:modified xsi:type="dcterms:W3CDTF">2025-04-11T08:26:00Z</dcterms:modified>
</cp:coreProperties>
</file>